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9F17D" w14:textId="3B8A195A" w:rsidR="0025646D" w:rsidRDefault="00820E4C" w:rsidP="00820E4C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</w:p>
    <w:p w14:paraId="7A237A91" w14:textId="77777777" w:rsidR="00E90BF1" w:rsidRPr="00E90BF1" w:rsidRDefault="00E90BF1" w:rsidP="00027897">
      <w:pPr>
        <w:spacing w:line="360" w:lineRule="auto"/>
        <w:jc w:val="center"/>
        <w:rPr>
          <w:rFonts w:cs="Arial"/>
          <w:b/>
          <w:sz w:val="24"/>
          <w:szCs w:val="24"/>
        </w:rPr>
      </w:pPr>
    </w:p>
    <w:p w14:paraId="525E6D26" w14:textId="77777777" w:rsidR="00210B14" w:rsidRPr="00210B14" w:rsidRDefault="00210B14" w:rsidP="00210B14">
      <w:pPr>
        <w:pStyle w:val="Default"/>
        <w:jc w:val="center"/>
        <w:rPr>
          <w:b/>
          <w:bCs/>
        </w:rPr>
      </w:pPr>
      <w:r w:rsidRPr="00210B14">
        <w:rPr>
          <w:b/>
          <w:bCs/>
        </w:rPr>
        <w:t>Oświadczenie wymagane od wykonawcy w zakresie wypełnienia obowiązków informacyjnych</w:t>
      </w:r>
    </w:p>
    <w:p w14:paraId="52BCC0E9" w14:textId="0B8E1A9B" w:rsidR="0025646D" w:rsidRPr="00E90BF1" w:rsidRDefault="00210B14" w:rsidP="00210B14">
      <w:pPr>
        <w:pStyle w:val="Default"/>
        <w:jc w:val="center"/>
      </w:pPr>
      <w:r w:rsidRPr="00E90BF1">
        <w:rPr>
          <w:b/>
          <w:bCs/>
        </w:rPr>
        <w:t>przewidzianych w art.13 lub art.14 RODO</w:t>
      </w:r>
    </w:p>
    <w:p w14:paraId="2E417A5F" w14:textId="77777777" w:rsidR="00B62E27" w:rsidRPr="00E90BF1" w:rsidRDefault="00B62E27" w:rsidP="00B62E27">
      <w:pPr>
        <w:pStyle w:val="Default"/>
        <w:rPr>
          <w:sz w:val="22"/>
          <w:szCs w:val="22"/>
        </w:rPr>
      </w:pPr>
    </w:p>
    <w:p w14:paraId="21005A91" w14:textId="77777777" w:rsidR="00B62E27" w:rsidRPr="00E90BF1" w:rsidRDefault="00B62E27" w:rsidP="0094690D">
      <w:pPr>
        <w:pStyle w:val="Default"/>
        <w:jc w:val="both"/>
        <w:rPr>
          <w:sz w:val="22"/>
          <w:szCs w:val="22"/>
        </w:rPr>
      </w:pPr>
    </w:p>
    <w:p w14:paraId="6AAFDCD2" w14:textId="3DDA67A9" w:rsidR="00B62E27" w:rsidRPr="00E90BF1" w:rsidRDefault="00B62E27" w:rsidP="0094690D">
      <w:pPr>
        <w:pStyle w:val="Default"/>
        <w:spacing w:line="360" w:lineRule="auto"/>
        <w:jc w:val="both"/>
        <w:rPr>
          <w:sz w:val="22"/>
          <w:szCs w:val="22"/>
        </w:rPr>
      </w:pPr>
      <w:r w:rsidRPr="00E90BF1">
        <w:rPr>
          <w:sz w:val="22"/>
          <w:szCs w:val="22"/>
        </w:rPr>
        <w:t>Ja niżej podpisany(a) ……………………………………</w:t>
      </w:r>
      <w:r w:rsidR="00994B25" w:rsidRPr="00E90BF1">
        <w:rPr>
          <w:sz w:val="22"/>
          <w:szCs w:val="22"/>
        </w:rPr>
        <w:t>…………</w:t>
      </w:r>
      <w:r w:rsidRPr="00E90BF1">
        <w:rPr>
          <w:sz w:val="22"/>
          <w:szCs w:val="22"/>
        </w:rPr>
        <w:t xml:space="preserve">………………………………………………………………………....... </w:t>
      </w:r>
      <w:r w:rsidR="00BF0583" w:rsidRPr="00E90BF1">
        <w:rPr>
          <w:sz w:val="22"/>
          <w:szCs w:val="22"/>
        </w:rPr>
        <w:t xml:space="preserve">ubiegając się o zamówienia na </w:t>
      </w:r>
      <w:r w:rsidR="00FA3D41">
        <w:rPr>
          <w:b/>
          <w:bCs/>
          <w:i/>
          <w:iCs/>
          <w:sz w:val="22"/>
          <w:szCs w:val="22"/>
        </w:rPr>
        <w:t>………………………………</w:t>
      </w:r>
      <w:r w:rsidR="008A2885" w:rsidRPr="00E90BF1">
        <w:rPr>
          <w:sz w:val="22"/>
          <w:szCs w:val="22"/>
        </w:rPr>
        <w:t xml:space="preserve"> </w:t>
      </w:r>
      <w:r w:rsidRPr="00E90BF1">
        <w:rPr>
          <w:sz w:val="22"/>
          <w:szCs w:val="22"/>
        </w:rPr>
        <w:t>oświadczam, że</w:t>
      </w:r>
      <w:r w:rsidR="0094690D" w:rsidRPr="00E90BF1">
        <w:rPr>
          <w:sz w:val="22"/>
          <w:szCs w:val="22"/>
        </w:rPr>
        <w:t xml:space="preserve"> wypełniłem obowiązki informacyjne przewidziane w art.13 lub art.14 </w:t>
      </w:r>
      <w:r w:rsidR="0094690D" w:rsidRPr="0094690D">
        <w:rPr>
          <w:sz w:val="22"/>
          <w:szCs w:val="22"/>
        </w:rPr>
        <w:t>RODO wobec osób fizycznych, od których dane osobowe bezpośrednio lub pośrednio</w:t>
      </w:r>
      <w:r w:rsidR="0094690D" w:rsidRPr="00E90BF1">
        <w:rPr>
          <w:sz w:val="22"/>
          <w:szCs w:val="22"/>
        </w:rPr>
        <w:t xml:space="preserve"> </w:t>
      </w:r>
      <w:r w:rsidR="0094690D" w:rsidRPr="0094690D">
        <w:rPr>
          <w:sz w:val="22"/>
          <w:szCs w:val="22"/>
        </w:rPr>
        <w:t>pozyskałem w celu ubiegania się o udzielenie zamówienia publicznego w niniejszym</w:t>
      </w:r>
      <w:r w:rsidR="0094690D" w:rsidRPr="00E90BF1">
        <w:rPr>
          <w:sz w:val="22"/>
          <w:szCs w:val="22"/>
        </w:rPr>
        <w:t xml:space="preserve"> postępowaniu.</w:t>
      </w:r>
    </w:p>
    <w:p w14:paraId="2E0A9521" w14:textId="77777777"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14:paraId="28B4F463" w14:textId="77777777"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C2847" w14:textId="77777777" w:rsidR="004E4931" w:rsidRDefault="004E4931" w:rsidP="00AA0350">
      <w:r>
        <w:separator/>
      </w:r>
    </w:p>
  </w:endnote>
  <w:endnote w:type="continuationSeparator" w:id="0">
    <w:p w14:paraId="5B96AD3C" w14:textId="77777777" w:rsidR="004E4931" w:rsidRDefault="004E4931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BAD67" w14:textId="77777777" w:rsidR="004E4931" w:rsidRDefault="004E4931" w:rsidP="00AA0350">
      <w:r>
        <w:separator/>
      </w:r>
    </w:p>
  </w:footnote>
  <w:footnote w:type="continuationSeparator" w:id="0">
    <w:p w14:paraId="4865032D" w14:textId="77777777" w:rsidR="004E4931" w:rsidRDefault="004E4931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22C89" w14:textId="1BB83272" w:rsidR="00AA0350" w:rsidRPr="00BF1B8C" w:rsidRDefault="00BF1B8C" w:rsidP="00BF1B8C">
    <w:pPr>
      <w:pStyle w:val="Nagwek"/>
    </w:pPr>
    <w:r>
      <w:rPr>
        <w:noProof/>
      </w:rPr>
      <w:drawing>
        <wp:inline distT="0" distB="0" distL="0" distR="0" wp14:anchorId="0473F1FF" wp14:editId="6F17680D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121F6"/>
    <w:rsid w:val="00027897"/>
    <w:rsid w:val="00063847"/>
    <w:rsid w:val="00096E61"/>
    <w:rsid w:val="00113129"/>
    <w:rsid w:val="00124D11"/>
    <w:rsid w:val="00176DA9"/>
    <w:rsid w:val="00187DD0"/>
    <w:rsid w:val="001A2A4A"/>
    <w:rsid w:val="001C1E14"/>
    <w:rsid w:val="001C5332"/>
    <w:rsid w:val="001F03CC"/>
    <w:rsid w:val="00201D29"/>
    <w:rsid w:val="00210B14"/>
    <w:rsid w:val="002269C4"/>
    <w:rsid w:val="0025646D"/>
    <w:rsid w:val="002D07A5"/>
    <w:rsid w:val="002F5080"/>
    <w:rsid w:val="00300A89"/>
    <w:rsid w:val="003215FD"/>
    <w:rsid w:val="00370E2C"/>
    <w:rsid w:val="00375BB7"/>
    <w:rsid w:val="00387083"/>
    <w:rsid w:val="0039000F"/>
    <w:rsid w:val="003C6AD4"/>
    <w:rsid w:val="003E3304"/>
    <w:rsid w:val="003E7934"/>
    <w:rsid w:val="0041715F"/>
    <w:rsid w:val="004511BE"/>
    <w:rsid w:val="004C4D03"/>
    <w:rsid w:val="004E4931"/>
    <w:rsid w:val="004F1CAC"/>
    <w:rsid w:val="005051F7"/>
    <w:rsid w:val="00556E24"/>
    <w:rsid w:val="00563355"/>
    <w:rsid w:val="00574965"/>
    <w:rsid w:val="005849BC"/>
    <w:rsid w:val="005F4F5F"/>
    <w:rsid w:val="00651B00"/>
    <w:rsid w:val="0068606D"/>
    <w:rsid w:val="006C7909"/>
    <w:rsid w:val="00730660"/>
    <w:rsid w:val="00731B2C"/>
    <w:rsid w:val="00791B0E"/>
    <w:rsid w:val="007A192D"/>
    <w:rsid w:val="007A26EB"/>
    <w:rsid w:val="007B159C"/>
    <w:rsid w:val="007B2E33"/>
    <w:rsid w:val="007E1A50"/>
    <w:rsid w:val="00810D14"/>
    <w:rsid w:val="00820E4C"/>
    <w:rsid w:val="00866340"/>
    <w:rsid w:val="008A2885"/>
    <w:rsid w:val="009022C7"/>
    <w:rsid w:val="009053C7"/>
    <w:rsid w:val="0094690D"/>
    <w:rsid w:val="00964298"/>
    <w:rsid w:val="00967437"/>
    <w:rsid w:val="00994B25"/>
    <w:rsid w:val="009A4131"/>
    <w:rsid w:val="009D6DC5"/>
    <w:rsid w:val="00A21B00"/>
    <w:rsid w:val="00AA0350"/>
    <w:rsid w:val="00AB4178"/>
    <w:rsid w:val="00AC6F52"/>
    <w:rsid w:val="00B077F8"/>
    <w:rsid w:val="00B234ED"/>
    <w:rsid w:val="00B62E27"/>
    <w:rsid w:val="00B67DAF"/>
    <w:rsid w:val="00BB1B93"/>
    <w:rsid w:val="00BB20D1"/>
    <w:rsid w:val="00BF0583"/>
    <w:rsid w:val="00BF0BEE"/>
    <w:rsid w:val="00BF1B8C"/>
    <w:rsid w:val="00C57DCC"/>
    <w:rsid w:val="00CE5FAC"/>
    <w:rsid w:val="00CE6E68"/>
    <w:rsid w:val="00CF6D01"/>
    <w:rsid w:val="00CF75CA"/>
    <w:rsid w:val="00D63B91"/>
    <w:rsid w:val="00D658F9"/>
    <w:rsid w:val="00DA54D6"/>
    <w:rsid w:val="00DD394D"/>
    <w:rsid w:val="00E1113B"/>
    <w:rsid w:val="00E90BF1"/>
    <w:rsid w:val="00E9603B"/>
    <w:rsid w:val="00EA17A2"/>
    <w:rsid w:val="00EA74D9"/>
    <w:rsid w:val="00EB0D06"/>
    <w:rsid w:val="00EF5EE9"/>
    <w:rsid w:val="00F0483D"/>
    <w:rsid w:val="00F04DB9"/>
    <w:rsid w:val="00F56351"/>
    <w:rsid w:val="00F82F6E"/>
    <w:rsid w:val="00FA2692"/>
    <w:rsid w:val="00FA3D41"/>
    <w:rsid w:val="00FA65F8"/>
    <w:rsid w:val="00FE2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92</Words>
  <Characters>588</Characters>
  <Application>Microsoft Office Word</Application>
  <DocSecurity>0</DocSecurity>
  <Lines>13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Zuzanna Siedlikowska</cp:lastModifiedBy>
  <cp:revision>12</cp:revision>
  <dcterms:created xsi:type="dcterms:W3CDTF">2025-08-03T13:03:00Z</dcterms:created>
  <dcterms:modified xsi:type="dcterms:W3CDTF">2026-03-02T13:56:00Z</dcterms:modified>
</cp:coreProperties>
</file>